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Pr="00253CED" w:rsidRDefault="00D34F3A" w:rsidP="00376F44">
      <w:pPr>
        <w:ind w:right="5954"/>
        <w:rPr>
          <w:rFonts w:asciiTheme="minorHAnsi" w:hAnsiTheme="minorHAnsi" w:cstheme="minorHAnsi"/>
          <w:i/>
          <w:sz w:val="10"/>
          <w:szCs w:val="10"/>
        </w:rPr>
      </w:pPr>
    </w:p>
    <w:p w14:paraId="3E9232D7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ADFE770" w14:textId="703DDC90" w:rsidR="008547F1" w:rsidRPr="008547F1" w:rsidRDefault="002055E2" w:rsidP="00630425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16316E5B" w14:textId="77777777" w:rsidR="00252852" w:rsidRPr="00143942" w:rsidRDefault="00252852" w:rsidP="004F739F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uPzp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8547F1" w:rsidRDefault="008547F1" w:rsidP="009E6825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lastRenderedPageBreak/>
        <w:t>(podać pełną nazwę/firmę, adres, a także w zależności od podmiotu: NIP/PESEL, KRS/CEiDG)</w:t>
      </w:r>
    </w:p>
    <w:p w14:paraId="155F78D4" w14:textId="57866AC2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2FA79B5C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w oryginale,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04383" w14:textId="77777777" w:rsidR="006A54C9" w:rsidRDefault="006A54C9">
      <w:r>
        <w:separator/>
      </w:r>
    </w:p>
  </w:endnote>
  <w:endnote w:type="continuationSeparator" w:id="0">
    <w:p w14:paraId="0AC31D45" w14:textId="77777777" w:rsidR="006A54C9" w:rsidRDefault="006A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9FC00" w14:textId="77777777" w:rsidR="006A54C9" w:rsidRDefault="006A54C9">
      <w:r>
        <w:separator/>
      </w:r>
    </w:p>
  </w:footnote>
  <w:footnote w:type="continuationSeparator" w:id="0">
    <w:p w14:paraId="27E2703B" w14:textId="77777777" w:rsidR="006A54C9" w:rsidRDefault="006A54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69666" w14:textId="577E5BC1" w:rsidR="004568BC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27B96">
      <w:rPr>
        <w:rFonts w:ascii="Calibri" w:hAnsi="Calibri"/>
        <w:sz w:val="36"/>
      </w:rPr>
      <w:t>NZ.2531.</w:t>
    </w:r>
    <w:r w:rsidR="002055E2">
      <w:rPr>
        <w:rFonts w:ascii="Calibri" w:hAnsi="Calibri"/>
        <w:sz w:val="36"/>
      </w:rPr>
      <w:t>27</w:t>
    </w:r>
    <w:r w:rsidR="00827B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</w:p>
  <w:p w14:paraId="3DFEA54F" w14:textId="267AA74A" w:rsidR="003A26E2" w:rsidRPr="00C35A35" w:rsidRDefault="00263BF1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055E2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1CC2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50B9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D3D"/>
    <w:rsid w:val="00120463"/>
    <w:rsid w:val="0012382D"/>
    <w:rsid w:val="0013098C"/>
    <w:rsid w:val="0013117D"/>
    <w:rsid w:val="00132129"/>
    <w:rsid w:val="001328BC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55E2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3CED"/>
    <w:rsid w:val="002632E8"/>
    <w:rsid w:val="00263BF1"/>
    <w:rsid w:val="00267F56"/>
    <w:rsid w:val="002710BD"/>
    <w:rsid w:val="00271B54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57D22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568BC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4F739F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3477"/>
    <w:rsid w:val="00594873"/>
    <w:rsid w:val="005958CA"/>
    <w:rsid w:val="00595B20"/>
    <w:rsid w:val="0059608C"/>
    <w:rsid w:val="005961AB"/>
    <w:rsid w:val="005971EB"/>
    <w:rsid w:val="005A0884"/>
    <w:rsid w:val="005A0FCD"/>
    <w:rsid w:val="005A1180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54C9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7B96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57BC"/>
    <w:rsid w:val="008C7F6C"/>
    <w:rsid w:val="008D57BF"/>
    <w:rsid w:val="008D58E2"/>
    <w:rsid w:val="008E1D1D"/>
    <w:rsid w:val="008F0244"/>
    <w:rsid w:val="008F1C36"/>
    <w:rsid w:val="008F1D5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1BC8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4106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4F8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47FA9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20C3"/>
    <w:rsid w:val="00F040FC"/>
    <w:rsid w:val="00F0522B"/>
    <w:rsid w:val="00F057B0"/>
    <w:rsid w:val="00F05C75"/>
    <w:rsid w:val="00F05FA6"/>
    <w:rsid w:val="00F14DEB"/>
    <w:rsid w:val="00F152DC"/>
    <w:rsid w:val="00F15738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440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30</cp:revision>
  <cp:lastPrinted>2022-06-03T11:24:00Z</cp:lastPrinted>
  <dcterms:created xsi:type="dcterms:W3CDTF">2021-06-28T12:15:00Z</dcterms:created>
  <dcterms:modified xsi:type="dcterms:W3CDTF">2025-06-02T10:58:00Z</dcterms:modified>
</cp:coreProperties>
</file>